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F78CD" w14:textId="77777777" w:rsidR="007E445E" w:rsidRPr="00CC1AE1" w:rsidRDefault="007E445E" w:rsidP="00CC1AE1">
      <w:pPr>
        <w:spacing w:before="120" w:line="276" w:lineRule="auto"/>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0A83C189" w:rsidR="00201D4A" w:rsidRDefault="00547A1B" w:rsidP="00CC1AE1">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CC1AE1" w:rsidRPr="00CC1AE1">
        <w:rPr>
          <w:rFonts w:ascii="Verdana" w:hAnsi="Verdana" w:cstheme="minorHAnsi"/>
          <w:b/>
          <w:sz w:val="16"/>
          <w:szCs w:val="16"/>
          <w:lang w:eastAsia="pl-PL"/>
        </w:rPr>
        <w:t>POST/DYS/OZ/GZ/00207/2026</w:t>
      </w:r>
    </w:p>
    <w:p w14:paraId="258FE0BC" w14:textId="5DFF5354" w:rsidR="00533FAA" w:rsidRDefault="00533FAA" w:rsidP="00201D4A">
      <w:pPr>
        <w:rPr>
          <w:rFonts w:ascii="Verdana" w:hAnsi="Verdana" w:cstheme="minorHAnsi"/>
          <w:sz w:val="16"/>
          <w:szCs w:val="16"/>
          <w:lang w:eastAsia="pl-PL"/>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CC1AE1" w:rsidRPr="00CC1AE1">
        <w:rPr>
          <w:rFonts w:ascii="Verdana" w:eastAsia="Calibri" w:hAnsi="Verdana" w:cstheme="minorHAnsi"/>
          <w:b/>
          <w:bCs/>
          <w:sz w:val="16"/>
          <w:szCs w:val="16"/>
        </w:rPr>
        <w:t xml:space="preserve">Przyłączenie 3 podmiotów na terenie RE Tomaszów Lub. i RE Zamość (Tomaszów Lub., Poturzyn, </w:t>
      </w:r>
      <w:proofErr w:type="spellStart"/>
      <w:r w:rsidR="00CC1AE1" w:rsidRPr="00CC1AE1">
        <w:rPr>
          <w:rFonts w:ascii="Verdana" w:eastAsia="Calibri" w:hAnsi="Verdana" w:cstheme="minorHAnsi"/>
          <w:b/>
          <w:bCs/>
          <w:sz w:val="16"/>
          <w:szCs w:val="16"/>
        </w:rPr>
        <w:t>Zaburze</w:t>
      </w:r>
      <w:proofErr w:type="spellEnd"/>
      <w:r w:rsidR="00CC1AE1" w:rsidRPr="00CC1AE1">
        <w:rPr>
          <w:rFonts w:ascii="Verdana" w:eastAsia="Calibri" w:hAnsi="Verdana" w:cstheme="minorHAnsi"/>
          <w:b/>
          <w:bCs/>
          <w:sz w:val="16"/>
          <w:szCs w:val="16"/>
        </w:rPr>
        <w:t xml:space="preserve">), realizowane w systemie „zaprojektuj i zbuduj”: cz. 1- elektrownia fotowoltaiczna w m. Tomaszów Lub., dz. nr 10/3, 11, 12, 13, 243/3, cz. 2 - farma fotowoltaiczna „Poturzyn 1”, dz. nr 22/2 w m. Poturzyn, gm. Telatyn, cz. 3 - zakład produkcyjny – </w:t>
      </w:r>
      <w:proofErr w:type="spellStart"/>
      <w:r w:rsidR="00CC1AE1" w:rsidRPr="00CC1AE1">
        <w:rPr>
          <w:rFonts w:ascii="Verdana" w:eastAsia="Calibri" w:hAnsi="Verdana" w:cstheme="minorHAnsi"/>
          <w:b/>
          <w:bCs/>
          <w:sz w:val="16"/>
          <w:szCs w:val="16"/>
        </w:rPr>
        <w:t>Peleciarnia</w:t>
      </w:r>
      <w:proofErr w:type="spellEnd"/>
      <w:r w:rsidR="00CC1AE1" w:rsidRPr="00CC1AE1">
        <w:rPr>
          <w:rFonts w:ascii="Verdana" w:eastAsia="Calibri" w:hAnsi="Verdana" w:cstheme="minorHAnsi"/>
          <w:b/>
          <w:bCs/>
          <w:sz w:val="16"/>
          <w:szCs w:val="16"/>
        </w:rPr>
        <w:t xml:space="preserve">, dz. nr 237/1 w m. </w:t>
      </w:r>
      <w:proofErr w:type="spellStart"/>
      <w:r w:rsidR="00CC1AE1" w:rsidRPr="00CC1AE1">
        <w:rPr>
          <w:rFonts w:ascii="Verdana" w:eastAsia="Calibri" w:hAnsi="Verdana" w:cstheme="minorHAnsi"/>
          <w:b/>
          <w:bCs/>
          <w:sz w:val="16"/>
          <w:szCs w:val="16"/>
        </w:rPr>
        <w:t>Zaburze</w:t>
      </w:r>
      <w:proofErr w:type="spellEnd"/>
      <w:r w:rsidR="00CC1AE1" w:rsidRPr="00CC1AE1">
        <w:rPr>
          <w:rFonts w:ascii="Verdana" w:eastAsia="Calibri" w:hAnsi="Verdana" w:cstheme="minorHAnsi"/>
          <w:b/>
          <w:bCs/>
          <w:sz w:val="16"/>
          <w:szCs w:val="16"/>
        </w:rPr>
        <w:t>, gm. Radecznica</w:t>
      </w:r>
      <w:r w:rsidR="00CC1AE1">
        <w:rPr>
          <w:rFonts w:ascii="Verdana" w:eastAsia="Calibri"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794C1AF6" w14:textId="77777777" w:rsidR="00CC1AE1" w:rsidRPr="005E37E5" w:rsidRDefault="00CC1AE1" w:rsidP="00201D4A">
      <w:pPr>
        <w:rPr>
          <w:rFonts w:ascii="Verdana" w:hAnsi="Verdana" w:cstheme="minorHAnsi"/>
          <w:b/>
          <w:bCs/>
          <w:sz w:val="16"/>
          <w:szCs w:val="16"/>
        </w:rPr>
      </w:pP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1F96B145" w14:textId="6FA169E5" w:rsidR="00CC1AE1" w:rsidRPr="00CC1AE1" w:rsidRDefault="00187229" w:rsidP="00CC1AE1">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731B6015" w:rsidR="00187229" w:rsidRDefault="00CC1AE1" w:rsidP="00CC1AE1">
          <w:pPr>
            <w:suppressAutoHyphens/>
            <w:ind w:right="187"/>
            <w:rPr>
              <w:rFonts w:asciiTheme="majorHAnsi" w:hAnsiTheme="majorHAnsi"/>
              <w:color w:val="000000" w:themeColor="text1"/>
              <w:sz w:val="14"/>
              <w:szCs w:val="18"/>
              <w:lang w:eastAsia="pl-PL"/>
            </w:rPr>
          </w:pPr>
          <w:r w:rsidRPr="00CC1AE1">
            <w:rPr>
              <w:rFonts w:asciiTheme="minorHAnsi" w:hAnsiTheme="minorHAnsi"/>
              <w:color w:val="000000" w:themeColor="text1"/>
              <w:sz w:val="14"/>
              <w:szCs w:val="18"/>
              <w:lang w:eastAsia="pl-PL"/>
            </w:rPr>
            <w:t>POST/DYS/OZ/GZ/00207/2026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041"/>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643"/>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03E0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653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1C"/>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1AE1"/>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3.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E658F53-1394-4A9B-B217-0B1F53970B3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528</Words>
  <Characters>3168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35</cp:revision>
  <cp:lastPrinted>2021-02-26T13:14:00Z</cp:lastPrinted>
  <dcterms:created xsi:type="dcterms:W3CDTF">2025-06-13T09:39:00Z</dcterms:created>
  <dcterms:modified xsi:type="dcterms:W3CDTF">2026-01-28T11:10:00Z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